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8BACF9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CE3176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49E1EC09" w14:textId="77777777" w:rsidR="00A836EB" w:rsidRPr="00A836EB" w:rsidRDefault="00A836EB" w:rsidP="009910C7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A836EB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1 647R Przybyły – Rożniaty od km 3+199 </w:t>
      </w:r>
    </w:p>
    <w:p w14:paraId="26DEE859" w14:textId="7B290150" w:rsidR="00285FEE" w:rsidRDefault="00A836EB" w:rsidP="00A836EB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A836EB">
        <w:rPr>
          <w:rFonts w:ascii="Arial" w:hAnsi="Arial" w:cs="Arial"/>
          <w:b/>
          <w:bCs/>
          <w:sz w:val="22"/>
          <w:szCs w:val="22"/>
          <w:lang w:val="pl-PL" w:eastAsia="pl-PL"/>
        </w:rPr>
        <w:t>do km 4+559 w m. Rożniaty</w:t>
      </w:r>
      <w:r w:rsidR="00285FE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Pr="00143A31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646E8D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97A13F5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B5C6843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4318860A" w14:textId="77777777" w:rsidR="00F407A4" w:rsidRPr="00143A31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604D0" w14:textId="77777777" w:rsidR="009C3DFE" w:rsidRDefault="009C3DFE" w:rsidP="00AC1A4B">
      <w:r>
        <w:separator/>
      </w:r>
    </w:p>
  </w:endnote>
  <w:endnote w:type="continuationSeparator" w:id="0">
    <w:p w14:paraId="41FDD5B4" w14:textId="77777777" w:rsidR="009C3DFE" w:rsidRDefault="009C3DF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79205" w14:textId="77777777" w:rsidR="009C3DFE" w:rsidRDefault="009C3DFE" w:rsidP="00AC1A4B">
      <w:r>
        <w:separator/>
      </w:r>
    </w:p>
  </w:footnote>
  <w:footnote w:type="continuationSeparator" w:id="0">
    <w:p w14:paraId="770A4E79" w14:textId="77777777" w:rsidR="009C3DFE" w:rsidRDefault="009C3DF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76C2684D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A836EB">
      <w:rPr>
        <w:rFonts w:ascii="Calibri" w:hAnsi="Calibri"/>
        <w:b/>
        <w:bCs/>
        <w:color w:val="4F81BD"/>
        <w:sz w:val="18"/>
        <w:szCs w:val="18"/>
        <w:lang w:val="pl-PL" w:eastAsia="ar-SA"/>
      </w:rPr>
      <w:t>37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543F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2C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6917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172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10C7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5CA"/>
    <w:rsid w:val="009B57D3"/>
    <w:rsid w:val="009C03E9"/>
    <w:rsid w:val="009C2FFB"/>
    <w:rsid w:val="009C3725"/>
    <w:rsid w:val="009C3DB5"/>
    <w:rsid w:val="009C3DFE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23BC3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36EB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235E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AC000-1DCD-4945-B298-D6B2B155D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465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13</cp:revision>
  <cp:lastPrinted>2021-01-22T11:33:00Z</cp:lastPrinted>
  <dcterms:created xsi:type="dcterms:W3CDTF">2021-02-17T13:06:00Z</dcterms:created>
  <dcterms:modified xsi:type="dcterms:W3CDTF">2021-07-21T08:13:00Z</dcterms:modified>
</cp:coreProperties>
</file>